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255244B6"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a Żelechlinek</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276A4D46" w:rsidR="002507AB" w:rsidRPr="002507AB" w:rsidRDefault="009E65BB" w:rsidP="0089020B">
      <w:pPr>
        <w:pStyle w:val="Akapitzlist"/>
        <w:spacing w:before="120" w:line="276" w:lineRule="auto"/>
        <w:outlineLvl w:val="0"/>
        <w:rPr>
          <w:rFonts w:asciiTheme="minorHAnsi" w:hAnsiTheme="minorHAnsi" w:cstheme="minorHAnsi"/>
          <w:b/>
          <w:i/>
          <w:color w:val="FF0000"/>
          <w:sz w:val="20"/>
        </w:rPr>
      </w:pPr>
      <w:r w:rsidRPr="009E65BB">
        <w:rPr>
          <w:rFonts w:asciiTheme="minorHAnsi" w:hAnsiTheme="minorHAnsi" w:cstheme="minorHAnsi"/>
          <w:b/>
          <w:i/>
          <w:color w:val="FF0000"/>
          <w:sz w:val="20"/>
        </w:rPr>
        <w:t>Wymiana istniejącej linii napowietrznej nN wraz z przyłączami nN ze stacji 15/0,4kV nr. 6-0263 Branik , gm. Żelechlinek</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326EE032" w:rsidR="00A473BE" w:rsidRPr="00802AC7" w:rsidRDefault="008755DC"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1D6D83C"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Tomaszów Mazowiecki, m. Branik gm. Żelechlinek.</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F427" w14:textId="77777777" w:rsidR="00E27237" w:rsidRDefault="00E272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C60A" w14:textId="77777777" w:rsidR="00E27237" w:rsidRDefault="00E272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FC6E" w14:textId="77777777" w:rsidR="00E27237" w:rsidRDefault="00E272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1DDBF264"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E27237">
            <w:rPr>
              <w:rFonts w:asciiTheme="majorHAnsi" w:hAnsiTheme="majorHAnsi"/>
              <w:color w:val="000000" w:themeColor="text1"/>
              <w:sz w:val="14"/>
              <w:szCs w:val="18"/>
            </w:rPr>
            <w:t>4376</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090A"/>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3A7"/>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55DC"/>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C5C"/>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64E9"/>
    <w:rsid w:val="00E2007B"/>
    <w:rsid w:val="00E204A0"/>
    <w:rsid w:val="00E20550"/>
    <w:rsid w:val="00E22087"/>
    <w:rsid w:val="00E22097"/>
    <w:rsid w:val="00E22604"/>
    <w:rsid w:val="00E2457E"/>
    <w:rsid w:val="00E24724"/>
    <w:rsid w:val="00E249A6"/>
    <w:rsid w:val="00E25B9B"/>
    <w:rsid w:val="00E2673C"/>
    <w:rsid w:val="00E27237"/>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C26"/>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POST/DYS/OLD/GZ/04376/2025                        </dmsv2SWPP2ObjectNumber>
    <dmsv2SWPP2SumMD5 xmlns="http://schemas.microsoft.com/sharepoint/v3">c16cf48325c39ae4321f66658e23c48f</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23914492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JEUP5JKVCYQC-1440096624-14239</_dlc_DocId>
    <_dlc_DocIdUrl xmlns="a19cb1c7-c5c7-46d4-85ae-d83685407bba">
      <Url>https://swpp2.dms.gkpge.pl/sites/41/_layouts/15/DocIdRedir.aspx?ID=JEUP5JKVCYQC-1440096624-14239</Url>
      <Description>JEUP5JKVCYQC-1440096624-14239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DB98737-26D5-482C-AC6B-1CF99802613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C7C57DEC-80ED-4338-A2D9-FE850E98A64D}"/>
</file>

<file path=docProps/app.xml><?xml version="1.0" encoding="utf-8"?>
<Properties xmlns="http://schemas.openxmlformats.org/officeDocument/2006/extended-properties" xmlns:vt="http://schemas.openxmlformats.org/officeDocument/2006/docPropsVTypes">
  <Template>Normal</Template>
  <TotalTime>1</TotalTime>
  <Pages>6</Pages>
  <Words>1669</Words>
  <Characters>10018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2025-12-04T06:20:00Z</dcterms:created>
  <dcterms:modified xsi:type="dcterms:W3CDTF">2025-12-04T06:21:00Z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16808cd9-5329-48c3-a492-bd3573727098</vt:lpwstr>
  </property>
</Properties>
</file>